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91D" w:rsidRPr="004C391D" w:rsidRDefault="005C15CE" w:rsidP="004C391D">
      <w:pPr>
        <w:jc w:val="right"/>
        <w:rPr>
          <w:sz w:val="24"/>
        </w:rPr>
      </w:pPr>
      <w:r>
        <w:rPr>
          <w:sz w:val="24"/>
        </w:rPr>
        <w:t>Załącznik nr 6</w:t>
      </w:r>
      <w:r w:rsidR="004C391D">
        <w:rPr>
          <w:sz w:val="24"/>
        </w:rPr>
        <w:t xml:space="preserve"> do SIWZ</w:t>
      </w:r>
    </w:p>
    <w:p w:rsidR="00C12E19" w:rsidRDefault="00C12E19" w:rsidP="00D24A4C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UMOWA</w:t>
      </w:r>
    </w:p>
    <w:p w:rsidR="000774D3" w:rsidRDefault="00C12E19" w:rsidP="00D24A4C">
      <w:pPr>
        <w:jc w:val="both"/>
        <w:rPr>
          <w:sz w:val="24"/>
        </w:rPr>
      </w:pPr>
      <w:r>
        <w:rPr>
          <w:sz w:val="24"/>
        </w:rPr>
        <w:t xml:space="preserve">                                     </w:t>
      </w:r>
    </w:p>
    <w:p w:rsidR="00C12E19" w:rsidRDefault="003D4A5A" w:rsidP="00CD268B">
      <w:pPr>
        <w:jc w:val="center"/>
        <w:rPr>
          <w:sz w:val="24"/>
        </w:rPr>
      </w:pPr>
      <w:r>
        <w:rPr>
          <w:sz w:val="24"/>
        </w:rPr>
        <w:t>Zawarta w dniu</w:t>
      </w:r>
      <w:r w:rsidR="00CD268B">
        <w:rPr>
          <w:sz w:val="24"/>
        </w:rPr>
        <w:t>…………</w:t>
      </w:r>
      <w:r>
        <w:rPr>
          <w:sz w:val="24"/>
        </w:rPr>
        <w:t xml:space="preserve">  </w:t>
      </w:r>
    </w:p>
    <w:p w:rsidR="00C12E19" w:rsidRDefault="00C12E19" w:rsidP="00D24A4C">
      <w:pPr>
        <w:jc w:val="both"/>
        <w:rPr>
          <w:sz w:val="24"/>
        </w:rPr>
      </w:pPr>
    </w:p>
    <w:p w:rsidR="002B226A" w:rsidRDefault="00C12E19" w:rsidP="00D24A4C">
      <w:pPr>
        <w:jc w:val="both"/>
        <w:rPr>
          <w:bCs/>
          <w:sz w:val="24"/>
        </w:rPr>
      </w:pPr>
      <w:r>
        <w:rPr>
          <w:sz w:val="24"/>
        </w:rPr>
        <w:t xml:space="preserve">Pomiędzy </w:t>
      </w:r>
      <w:r>
        <w:rPr>
          <w:b/>
          <w:sz w:val="24"/>
        </w:rPr>
        <w:t xml:space="preserve">Gminą Pabianice </w:t>
      </w:r>
      <w:r>
        <w:rPr>
          <w:bCs/>
          <w:sz w:val="24"/>
        </w:rPr>
        <w:t xml:space="preserve"> z siedzibą w Pabianicach ul. Torowa 21, </w:t>
      </w:r>
    </w:p>
    <w:p w:rsidR="002B226A" w:rsidRDefault="00C12E19" w:rsidP="00D24A4C">
      <w:pPr>
        <w:jc w:val="both"/>
        <w:rPr>
          <w:bCs/>
          <w:sz w:val="24"/>
        </w:rPr>
      </w:pPr>
      <w:r>
        <w:rPr>
          <w:bCs/>
          <w:sz w:val="24"/>
        </w:rPr>
        <w:t>reprezentowaną przez</w:t>
      </w:r>
      <w:r w:rsidR="002B226A">
        <w:rPr>
          <w:bCs/>
          <w:sz w:val="24"/>
        </w:rPr>
        <w:t>:</w:t>
      </w:r>
      <w:r>
        <w:rPr>
          <w:bCs/>
          <w:sz w:val="24"/>
        </w:rPr>
        <w:t xml:space="preserve"> </w:t>
      </w:r>
    </w:p>
    <w:p w:rsidR="002B226A" w:rsidRDefault="00C12E19" w:rsidP="00D24A4C">
      <w:pPr>
        <w:jc w:val="both"/>
        <w:rPr>
          <w:bCs/>
          <w:sz w:val="24"/>
        </w:rPr>
      </w:pPr>
      <w:r>
        <w:rPr>
          <w:bCs/>
          <w:sz w:val="24"/>
        </w:rPr>
        <w:t xml:space="preserve">Wójta Gminy Pabianice Pana Henryka Gajdę, </w:t>
      </w:r>
    </w:p>
    <w:p w:rsidR="002B226A" w:rsidRDefault="00C12E19" w:rsidP="00D24A4C">
      <w:pPr>
        <w:jc w:val="both"/>
        <w:rPr>
          <w:bCs/>
          <w:sz w:val="24"/>
        </w:rPr>
      </w:pPr>
      <w:r>
        <w:rPr>
          <w:bCs/>
          <w:sz w:val="24"/>
        </w:rPr>
        <w:t>zwaną w dalszej  treści</w:t>
      </w:r>
    </w:p>
    <w:p w:rsidR="00C12E19" w:rsidRDefault="00C12E19" w:rsidP="00D24A4C">
      <w:pPr>
        <w:jc w:val="both"/>
        <w:rPr>
          <w:b/>
          <w:sz w:val="24"/>
        </w:rPr>
      </w:pPr>
      <w:r>
        <w:rPr>
          <w:bCs/>
          <w:sz w:val="24"/>
        </w:rPr>
        <w:t>”</w:t>
      </w:r>
      <w:r>
        <w:rPr>
          <w:b/>
          <w:sz w:val="24"/>
        </w:rPr>
        <w:t>Zamawiającym”</w:t>
      </w:r>
    </w:p>
    <w:p w:rsidR="00C12E19" w:rsidRDefault="00C12E19" w:rsidP="00D24A4C">
      <w:pPr>
        <w:jc w:val="both"/>
        <w:rPr>
          <w:bCs/>
          <w:sz w:val="24"/>
        </w:rPr>
      </w:pPr>
      <w:r>
        <w:rPr>
          <w:bCs/>
          <w:sz w:val="24"/>
        </w:rPr>
        <w:t>a</w:t>
      </w:r>
    </w:p>
    <w:p w:rsidR="00CD268B" w:rsidRDefault="00CD268B" w:rsidP="00CD268B">
      <w:pPr>
        <w:jc w:val="both"/>
        <w:rPr>
          <w:bCs/>
          <w:sz w:val="24"/>
        </w:rPr>
      </w:pPr>
      <w:r>
        <w:rPr>
          <w:bC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2E19" w:rsidRDefault="00C12E19" w:rsidP="00D24A4C">
      <w:pPr>
        <w:jc w:val="both"/>
        <w:rPr>
          <w:bCs/>
          <w:sz w:val="24"/>
        </w:rPr>
      </w:pPr>
      <w:r>
        <w:rPr>
          <w:bCs/>
          <w:sz w:val="24"/>
        </w:rPr>
        <w:t>zwanym</w:t>
      </w:r>
      <w:r w:rsidR="00F600F3">
        <w:rPr>
          <w:bCs/>
          <w:sz w:val="24"/>
        </w:rPr>
        <w:t xml:space="preserve"> w</w:t>
      </w:r>
      <w:r>
        <w:rPr>
          <w:bCs/>
          <w:sz w:val="24"/>
        </w:rPr>
        <w:t xml:space="preserve"> dalszej treści umowy </w:t>
      </w:r>
    </w:p>
    <w:p w:rsidR="00C12E19" w:rsidRPr="00D24A4C" w:rsidRDefault="00C12E19" w:rsidP="003F73C0">
      <w:pPr>
        <w:jc w:val="both"/>
        <w:rPr>
          <w:bCs/>
          <w:sz w:val="24"/>
        </w:rPr>
      </w:pPr>
      <w:r>
        <w:rPr>
          <w:b/>
          <w:sz w:val="24"/>
        </w:rPr>
        <w:t xml:space="preserve">„Wykonawcą” </w:t>
      </w:r>
    </w:p>
    <w:p w:rsidR="00C12E19" w:rsidRDefault="00C12E19" w:rsidP="00D24A4C">
      <w:pPr>
        <w:jc w:val="center"/>
        <w:rPr>
          <w:bCs/>
          <w:sz w:val="24"/>
        </w:rPr>
      </w:pPr>
      <w:r>
        <w:rPr>
          <w:sz w:val="24"/>
        </w:rPr>
        <w:t>§.1</w:t>
      </w:r>
    </w:p>
    <w:p w:rsidR="00CD268B" w:rsidRDefault="00CD268B" w:rsidP="00CD268B">
      <w:pPr>
        <w:tabs>
          <w:tab w:val="left" w:pos="720"/>
        </w:tabs>
        <w:ind w:left="360"/>
        <w:rPr>
          <w:bCs/>
          <w:sz w:val="24"/>
        </w:rPr>
      </w:pPr>
      <w:r>
        <w:rPr>
          <w:b/>
          <w:sz w:val="24"/>
        </w:rPr>
        <w:t xml:space="preserve">Zamawiający </w:t>
      </w:r>
      <w:r>
        <w:rPr>
          <w:bCs/>
          <w:sz w:val="24"/>
        </w:rPr>
        <w:t xml:space="preserve">powierza a </w:t>
      </w:r>
      <w:r>
        <w:rPr>
          <w:b/>
          <w:sz w:val="24"/>
        </w:rPr>
        <w:t>Wykonawca</w:t>
      </w:r>
      <w:r>
        <w:rPr>
          <w:bCs/>
          <w:sz w:val="24"/>
        </w:rPr>
        <w:t xml:space="preserve"> zobowiązuje się do wykonania osobiście </w:t>
      </w:r>
      <w:r w:rsidR="00A03F63">
        <w:rPr>
          <w:bCs/>
          <w:sz w:val="24"/>
        </w:rPr>
        <w:t>140</w:t>
      </w:r>
    </w:p>
    <w:p w:rsidR="00CD268B" w:rsidRDefault="00CD268B" w:rsidP="00CD268B">
      <w:pPr>
        <w:tabs>
          <w:tab w:val="left" w:pos="720"/>
        </w:tabs>
        <w:rPr>
          <w:bCs/>
          <w:sz w:val="24"/>
        </w:rPr>
      </w:pPr>
      <w:r>
        <w:rPr>
          <w:bCs/>
          <w:sz w:val="24"/>
        </w:rPr>
        <w:t xml:space="preserve">      operatów szacunkowych, w celu ustalenia wysokości opłaty </w:t>
      </w:r>
      <w:proofErr w:type="spellStart"/>
      <w:r>
        <w:rPr>
          <w:bCs/>
          <w:sz w:val="24"/>
        </w:rPr>
        <w:t>adiacenckiej</w:t>
      </w:r>
      <w:proofErr w:type="spellEnd"/>
      <w:r>
        <w:rPr>
          <w:bCs/>
          <w:sz w:val="24"/>
        </w:rPr>
        <w:t xml:space="preserve">, w związku z  </w:t>
      </w:r>
    </w:p>
    <w:p w:rsidR="00CD268B" w:rsidRDefault="00CD268B" w:rsidP="00CD268B">
      <w:pPr>
        <w:tabs>
          <w:tab w:val="left" w:pos="720"/>
        </w:tabs>
        <w:rPr>
          <w:bCs/>
          <w:sz w:val="24"/>
        </w:rPr>
      </w:pPr>
      <w:r>
        <w:rPr>
          <w:bCs/>
          <w:sz w:val="24"/>
        </w:rPr>
        <w:t xml:space="preserve">      budową wodociągów Kudrowice, Piątkowisko, Górka Pabianicka i kanalizacji w </w:t>
      </w:r>
    </w:p>
    <w:p w:rsidR="00CD268B" w:rsidRDefault="00CD268B" w:rsidP="00CD268B">
      <w:pPr>
        <w:tabs>
          <w:tab w:val="left" w:pos="720"/>
        </w:tabs>
        <w:rPr>
          <w:bCs/>
          <w:sz w:val="24"/>
        </w:rPr>
      </w:pPr>
      <w:r>
        <w:rPr>
          <w:bCs/>
          <w:sz w:val="24"/>
        </w:rPr>
        <w:t xml:space="preserve">      Piątkowisku wyko</w:t>
      </w:r>
      <w:r w:rsidR="003F73C0">
        <w:rPr>
          <w:bCs/>
          <w:sz w:val="24"/>
        </w:rPr>
        <w:t xml:space="preserve">nanych przez Zamawiającego – wykaz nieruchomości objętych wyceną </w:t>
      </w:r>
    </w:p>
    <w:p w:rsidR="003F73C0" w:rsidRDefault="00A61473" w:rsidP="003F73C0">
      <w:pPr>
        <w:tabs>
          <w:tab w:val="left" w:pos="720"/>
        </w:tabs>
        <w:rPr>
          <w:bCs/>
          <w:sz w:val="24"/>
        </w:rPr>
      </w:pPr>
      <w:r>
        <w:rPr>
          <w:bCs/>
          <w:sz w:val="24"/>
        </w:rPr>
        <w:t xml:space="preserve">      załączniki nr 7</w:t>
      </w:r>
      <w:r w:rsidR="003F73C0">
        <w:rPr>
          <w:bCs/>
          <w:sz w:val="24"/>
        </w:rPr>
        <w:t xml:space="preserve"> do SIWZ</w:t>
      </w:r>
    </w:p>
    <w:p w:rsidR="00CD268B" w:rsidRDefault="00CD268B" w:rsidP="00CD268B">
      <w:pPr>
        <w:tabs>
          <w:tab w:val="left" w:pos="720"/>
        </w:tabs>
        <w:jc w:val="center"/>
        <w:rPr>
          <w:bCs/>
          <w:sz w:val="24"/>
        </w:rPr>
      </w:pPr>
      <w:r>
        <w:rPr>
          <w:bCs/>
          <w:sz w:val="24"/>
        </w:rPr>
        <w:t>§.2</w:t>
      </w:r>
    </w:p>
    <w:p w:rsidR="00CD268B" w:rsidRDefault="00CD268B" w:rsidP="00CD268B">
      <w:pPr>
        <w:numPr>
          <w:ilvl w:val="0"/>
          <w:numId w:val="11"/>
        </w:numPr>
        <w:tabs>
          <w:tab w:val="left" w:pos="720"/>
        </w:tabs>
        <w:ind w:left="720" w:hanging="360"/>
        <w:rPr>
          <w:bCs/>
          <w:sz w:val="24"/>
        </w:rPr>
      </w:pPr>
      <w:r>
        <w:rPr>
          <w:bCs/>
          <w:sz w:val="24"/>
        </w:rPr>
        <w:t>Termin wykonania przedmiotu umowy określonego w §.1 ustala się na dzień</w:t>
      </w:r>
    </w:p>
    <w:p w:rsidR="00CD268B" w:rsidRDefault="00CD268B" w:rsidP="00CD268B">
      <w:pPr>
        <w:ind w:left="720"/>
        <w:rPr>
          <w:bCs/>
          <w:sz w:val="24"/>
        </w:rPr>
      </w:pPr>
      <w:r>
        <w:rPr>
          <w:bCs/>
          <w:sz w:val="24"/>
        </w:rPr>
        <w:t>30 sierpnia 2013 roku</w:t>
      </w:r>
    </w:p>
    <w:p w:rsidR="00CD268B" w:rsidRDefault="00CD268B" w:rsidP="00CD268B">
      <w:pPr>
        <w:ind w:left="720"/>
        <w:rPr>
          <w:bCs/>
          <w:sz w:val="24"/>
        </w:rPr>
      </w:pPr>
    </w:p>
    <w:p w:rsidR="00CD268B" w:rsidRDefault="00CD268B" w:rsidP="00CD268B">
      <w:pPr>
        <w:numPr>
          <w:ilvl w:val="0"/>
          <w:numId w:val="11"/>
        </w:numPr>
        <w:tabs>
          <w:tab w:val="left" w:pos="720"/>
        </w:tabs>
        <w:ind w:left="720" w:hanging="360"/>
        <w:rPr>
          <w:bCs/>
          <w:sz w:val="24"/>
        </w:rPr>
      </w:pPr>
      <w:r>
        <w:rPr>
          <w:bCs/>
          <w:sz w:val="24"/>
        </w:rPr>
        <w:t xml:space="preserve">Każdy operat szacunkowy wykonany zostanie w 1 egzemplarzu wraz z podsumowaniem  które </w:t>
      </w:r>
      <w:r>
        <w:rPr>
          <w:b/>
          <w:sz w:val="24"/>
        </w:rPr>
        <w:t>Wykonawca</w:t>
      </w:r>
      <w:r>
        <w:rPr>
          <w:bCs/>
          <w:sz w:val="24"/>
        </w:rPr>
        <w:t xml:space="preserve"> zobowiązany jest wydać </w:t>
      </w:r>
      <w:r>
        <w:rPr>
          <w:b/>
          <w:sz w:val="24"/>
        </w:rPr>
        <w:t>Zamawiającemu</w:t>
      </w:r>
      <w:r>
        <w:rPr>
          <w:bCs/>
          <w:sz w:val="24"/>
        </w:rPr>
        <w:t xml:space="preserve"> w jego siedzibie.</w:t>
      </w:r>
    </w:p>
    <w:p w:rsidR="00CD268B" w:rsidRDefault="00CD268B" w:rsidP="00CD268B">
      <w:pPr>
        <w:rPr>
          <w:bCs/>
          <w:sz w:val="24"/>
        </w:rPr>
      </w:pPr>
    </w:p>
    <w:p w:rsidR="00CD268B" w:rsidRDefault="00CD268B" w:rsidP="00CD268B">
      <w:pPr>
        <w:numPr>
          <w:ilvl w:val="0"/>
          <w:numId w:val="11"/>
        </w:numPr>
        <w:tabs>
          <w:tab w:val="left" w:pos="720"/>
        </w:tabs>
        <w:ind w:left="720" w:hanging="360"/>
        <w:rPr>
          <w:bCs/>
          <w:sz w:val="24"/>
        </w:rPr>
      </w:pPr>
      <w:r>
        <w:rPr>
          <w:bCs/>
          <w:sz w:val="24"/>
        </w:rPr>
        <w:t xml:space="preserve">Jeśli wykonany operat będzie wymagał – wg </w:t>
      </w:r>
      <w:r>
        <w:rPr>
          <w:b/>
          <w:sz w:val="24"/>
        </w:rPr>
        <w:t>Zamawiającego</w:t>
      </w:r>
      <w:r>
        <w:rPr>
          <w:bCs/>
          <w:sz w:val="24"/>
        </w:rPr>
        <w:t xml:space="preserve">- uzupełnień lub poprawek, </w:t>
      </w:r>
      <w:r>
        <w:rPr>
          <w:b/>
          <w:sz w:val="24"/>
        </w:rPr>
        <w:t>Wykonawca</w:t>
      </w:r>
      <w:r>
        <w:rPr>
          <w:bCs/>
          <w:sz w:val="24"/>
        </w:rPr>
        <w:t xml:space="preserve"> wykona je w terminie wyznaczonym przez </w:t>
      </w:r>
      <w:r>
        <w:rPr>
          <w:b/>
          <w:sz w:val="24"/>
        </w:rPr>
        <w:t>Zamawiającego</w:t>
      </w:r>
      <w:r>
        <w:rPr>
          <w:bCs/>
          <w:sz w:val="24"/>
        </w:rPr>
        <w:t xml:space="preserve"> bez dodatkowego wynagrodzenia.</w:t>
      </w:r>
    </w:p>
    <w:p w:rsidR="00CD268B" w:rsidRDefault="00CD268B" w:rsidP="00CD268B">
      <w:pPr>
        <w:pStyle w:val="Akapitzlist"/>
        <w:rPr>
          <w:bCs/>
          <w:sz w:val="24"/>
        </w:rPr>
      </w:pPr>
    </w:p>
    <w:p w:rsidR="00CD268B" w:rsidRPr="00CD268B" w:rsidRDefault="00CD268B" w:rsidP="00CD268B">
      <w:pPr>
        <w:tabs>
          <w:tab w:val="left" w:pos="720"/>
        </w:tabs>
        <w:jc w:val="center"/>
        <w:rPr>
          <w:bCs/>
          <w:sz w:val="24"/>
        </w:rPr>
      </w:pPr>
      <w:r w:rsidRPr="00CD268B">
        <w:rPr>
          <w:bCs/>
          <w:sz w:val="24"/>
        </w:rPr>
        <w:t>§.3</w:t>
      </w:r>
    </w:p>
    <w:p w:rsidR="00CD268B" w:rsidRDefault="00CD268B" w:rsidP="00CD268B">
      <w:pPr>
        <w:rPr>
          <w:bCs/>
          <w:sz w:val="24"/>
        </w:rPr>
      </w:pPr>
      <w:r>
        <w:rPr>
          <w:b/>
          <w:sz w:val="24"/>
        </w:rPr>
        <w:t xml:space="preserve">            Zamawiający </w:t>
      </w:r>
      <w:r>
        <w:rPr>
          <w:bCs/>
          <w:sz w:val="24"/>
        </w:rPr>
        <w:t xml:space="preserve">zobowiązuje się udostępnić </w:t>
      </w:r>
      <w:r>
        <w:rPr>
          <w:b/>
          <w:sz w:val="24"/>
        </w:rPr>
        <w:t xml:space="preserve">Wykonawcy </w:t>
      </w:r>
      <w:r>
        <w:rPr>
          <w:bCs/>
          <w:sz w:val="24"/>
        </w:rPr>
        <w:t xml:space="preserve">posiadane materiały i       </w:t>
      </w:r>
    </w:p>
    <w:p w:rsidR="00CD268B" w:rsidRDefault="00CD268B" w:rsidP="00CD268B">
      <w:pPr>
        <w:rPr>
          <w:bCs/>
          <w:sz w:val="24"/>
        </w:rPr>
      </w:pPr>
      <w:r>
        <w:rPr>
          <w:bCs/>
          <w:sz w:val="24"/>
        </w:rPr>
        <w:t xml:space="preserve">            informacje.</w:t>
      </w:r>
    </w:p>
    <w:p w:rsidR="00CD268B" w:rsidRDefault="00CD268B" w:rsidP="00CD268B">
      <w:pPr>
        <w:jc w:val="center"/>
        <w:rPr>
          <w:bCs/>
          <w:sz w:val="24"/>
        </w:rPr>
      </w:pPr>
      <w:r>
        <w:rPr>
          <w:bCs/>
          <w:sz w:val="24"/>
        </w:rPr>
        <w:t>§.4</w:t>
      </w:r>
    </w:p>
    <w:p w:rsidR="00CD268B" w:rsidRDefault="00CD268B" w:rsidP="00CD268B">
      <w:pPr>
        <w:numPr>
          <w:ilvl w:val="0"/>
          <w:numId w:val="7"/>
        </w:numPr>
        <w:rPr>
          <w:bCs/>
          <w:sz w:val="24"/>
        </w:rPr>
      </w:pPr>
      <w:r>
        <w:rPr>
          <w:b/>
          <w:sz w:val="24"/>
        </w:rPr>
        <w:t>Zamawiający</w:t>
      </w:r>
      <w:r>
        <w:rPr>
          <w:bCs/>
          <w:sz w:val="24"/>
        </w:rPr>
        <w:t xml:space="preserve"> zobowiązuje się do zapłaty </w:t>
      </w:r>
      <w:r>
        <w:rPr>
          <w:b/>
          <w:sz w:val="24"/>
        </w:rPr>
        <w:t xml:space="preserve">Wykonawcy </w:t>
      </w:r>
      <w:r>
        <w:rPr>
          <w:bCs/>
          <w:sz w:val="24"/>
        </w:rPr>
        <w:t xml:space="preserve">wynagrodzenia za </w:t>
      </w:r>
    </w:p>
    <w:p w:rsidR="00CD268B" w:rsidRDefault="00CD268B" w:rsidP="004C391D">
      <w:pPr>
        <w:ind w:left="660"/>
        <w:rPr>
          <w:bCs/>
          <w:sz w:val="24"/>
        </w:rPr>
      </w:pPr>
      <w:r>
        <w:rPr>
          <w:bCs/>
          <w:sz w:val="24"/>
        </w:rPr>
        <w:t xml:space="preserve">      wykonanie przedmiotu umowy w określonego §.1 w kwocie:</w:t>
      </w:r>
    </w:p>
    <w:p w:rsidR="004C391D" w:rsidRPr="004C391D" w:rsidRDefault="004C391D" w:rsidP="004C391D">
      <w:pPr>
        <w:ind w:left="660"/>
        <w:rPr>
          <w:bCs/>
          <w:sz w:val="24"/>
        </w:rPr>
      </w:pPr>
    </w:p>
    <w:p w:rsidR="00CD268B" w:rsidRDefault="00CD268B" w:rsidP="00CD268B">
      <w:pPr>
        <w:spacing w:line="360" w:lineRule="auto"/>
        <w:ind w:left="1416" w:firstLine="708"/>
        <w:rPr>
          <w:b/>
          <w:i/>
          <w:iCs/>
          <w:sz w:val="24"/>
        </w:rPr>
      </w:pPr>
      <w:r>
        <w:rPr>
          <w:b/>
          <w:i/>
          <w:iCs/>
          <w:sz w:val="24"/>
        </w:rPr>
        <w:t>Cena netto</w:t>
      </w:r>
      <w:r>
        <w:rPr>
          <w:b/>
          <w:i/>
          <w:iCs/>
          <w:sz w:val="24"/>
        </w:rPr>
        <w:tab/>
      </w:r>
      <w:r>
        <w:rPr>
          <w:b/>
          <w:i/>
          <w:iCs/>
          <w:sz w:val="24"/>
        </w:rPr>
        <w:tab/>
      </w:r>
      <w:r>
        <w:rPr>
          <w:b/>
          <w:i/>
          <w:iCs/>
          <w:sz w:val="24"/>
        </w:rPr>
        <w:tab/>
        <w:t xml:space="preserve">   =   …….zł</w:t>
      </w:r>
    </w:p>
    <w:p w:rsidR="00CD268B" w:rsidRDefault="00CD268B" w:rsidP="00CD268B">
      <w:pPr>
        <w:spacing w:line="360" w:lineRule="auto"/>
        <w:rPr>
          <w:b/>
          <w:i/>
          <w:iCs/>
          <w:sz w:val="24"/>
        </w:rPr>
      </w:pPr>
      <w:r>
        <w:rPr>
          <w:b/>
          <w:i/>
          <w:iCs/>
          <w:sz w:val="24"/>
        </w:rPr>
        <w:t xml:space="preserve">                                    VAT </w:t>
      </w:r>
      <w:r>
        <w:rPr>
          <w:b/>
          <w:i/>
          <w:iCs/>
          <w:sz w:val="24"/>
        </w:rPr>
        <w:tab/>
      </w:r>
      <w:r>
        <w:rPr>
          <w:b/>
          <w:i/>
          <w:iCs/>
          <w:sz w:val="24"/>
        </w:rPr>
        <w:tab/>
      </w:r>
      <w:r>
        <w:rPr>
          <w:b/>
          <w:i/>
          <w:iCs/>
          <w:sz w:val="24"/>
        </w:rPr>
        <w:tab/>
      </w:r>
      <w:r>
        <w:rPr>
          <w:b/>
          <w:i/>
          <w:iCs/>
          <w:sz w:val="24"/>
        </w:rPr>
        <w:tab/>
        <w:t xml:space="preserve">   =   …….zł</w:t>
      </w:r>
    </w:p>
    <w:p w:rsidR="00CD268B" w:rsidRDefault="00CD268B" w:rsidP="00CD268B">
      <w:pPr>
        <w:pStyle w:val="Nagwek3"/>
        <w:spacing w:line="360" w:lineRule="auto"/>
      </w:pPr>
      <w:r>
        <w:t xml:space="preserve">                                    RAZEM                              </w:t>
      </w:r>
      <w:r>
        <w:tab/>
        <w:t xml:space="preserve">   =   …… zł</w:t>
      </w:r>
    </w:p>
    <w:p w:rsidR="00CD268B" w:rsidRPr="00C77A71" w:rsidRDefault="00CD268B" w:rsidP="00CD268B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/</w:t>
      </w:r>
      <w:r>
        <w:rPr>
          <w:b/>
          <w:sz w:val="24"/>
          <w:szCs w:val="24"/>
        </w:rPr>
        <w:t>słownie brutto: ………………………zł/</w:t>
      </w:r>
    </w:p>
    <w:p w:rsidR="00CD268B" w:rsidRDefault="00CD268B" w:rsidP="00CD268B">
      <w:pPr>
        <w:rPr>
          <w:bCs/>
          <w:sz w:val="24"/>
        </w:rPr>
      </w:pPr>
      <w:r>
        <w:rPr>
          <w:bCs/>
          <w:sz w:val="24"/>
        </w:rPr>
        <w:t xml:space="preserve">          </w:t>
      </w:r>
    </w:p>
    <w:p w:rsidR="00CD268B" w:rsidRDefault="00CD268B" w:rsidP="00CD268B">
      <w:pPr>
        <w:numPr>
          <w:ilvl w:val="0"/>
          <w:numId w:val="7"/>
        </w:numPr>
        <w:rPr>
          <w:bCs/>
          <w:sz w:val="24"/>
        </w:rPr>
      </w:pPr>
      <w:r>
        <w:rPr>
          <w:bCs/>
          <w:sz w:val="24"/>
        </w:rPr>
        <w:t xml:space="preserve">Zapłata wynagrodzenia nastąpi przelewem na podstawie faktury wystawionej przez  </w:t>
      </w:r>
    </w:p>
    <w:p w:rsidR="002B226A" w:rsidRDefault="00CD268B" w:rsidP="002B226A">
      <w:pPr>
        <w:ind w:left="660"/>
        <w:rPr>
          <w:bCs/>
          <w:sz w:val="24"/>
        </w:rPr>
      </w:pPr>
      <w:r>
        <w:rPr>
          <w:bCs/>
          <w:sz w:val="24"/>
        </w:rPr>
        <w:t xml:space="preserve">     Wykonawcę, w terminie 14 dni od doręczenia faktury.</w:t>
      </w:r>
    </w:p>
    <w:p w:rsidR="002B226A" w:rsidRPr="002B226A" w:rsidRDefault="002B226A" w:rsidP="002B226A">
      <w:pPr>
        <w:pStyle w:val="Akapitzlist"/>
        <w:numPr>
          <w:ilvl w:val="0"/>
          <w:numId w:val="7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Podstaw</w:t>
      </w:r>
      <w:r w:rsidR="00387D8B">
        <w:rPr>
          <w:bCs/>
          <w:sz w:val="24"/>
          <w:szCs w:val="24"/>
        </w:rPr>
        <w:t>ę</w:t>
      </w:r>
      <w:r>
        <w:rPr>
          <w:bCs/>
          <w:sz w:val="24"/>
          <w:szCs w:val="24"/>
        </w:rPr>
        <w:t xml:space="preserve"> wystawienia faktury stanowić będzie protokół odbioru wszystkich, kompletnych operatów.</w:t>
      </w:r>
    </w:p>
    <w:p w:rsidR="002B226A" w:rsidRDefault="002B226A" w:rsidP="00CD268B">
      <w:pPr>
        <w:jc w:val="center"/>
        <w:rPr>
          <w:bCs/>
          <w:sz w:val="24"/>
        </w:rPr>
      </w:pPr>
    </w:p>
    <w:p w:rsidR="00CD268B" w:rsidRPr="003D3590" w:rsidRDefault="00CD268B" w:rsidP="00CD268B">
      <w:pPr>
        <w:jc w:val="center"/>
        <w:rPr>
          <w:bCs/>
        </w:rPr>
      </w:pPr>
      <w:r>
        <w:rPr>
          <w:bCs/>
          <w:sz w:val="24"/>
        </w:rPr>
        <w:t>§.5</w:t>
      </w:r>
    </w:p>
    <w:p w:rsidR="00CD268B" w:rsidRDefault="00CD268B" w:rsidP="00CD268B">
      <w:pPr>
        <w:numPr>
          <w:ilvl w:val="0"/>
          <w:numId w:val="10"/>
        </w:numPr>
        <w:tabs>
          <w:tab w:val="left" w:pos="720"/>
        </w:tabs>
        <w:ind w:left="720" w:hanging="360"/>
        <w:rPr>
          <w:bCs/>
          <w:sz w:val="24"/>
        </w:rPr>
      </w:pPr>
      <w:r>
        <w:rPr>
          <w:b/>
          <w:sz w:val="24"/>
        </w:rPr>
        <w:t>Wykonawca</w:t>
      </w:r>
      <w:r>
        <w:rPr>
          <w:bCs/>
          <w:sz w:val="24"/>
        </w:rPr>
        <w:t xml:space="preserve"> zobowiązuje się do wykonania operatów szacunkowych dla </w:t>
      </w:r>
      <w:r>
        <w:rPr>
          <w:b/>
          <w:sz w:val="24"/>
        </w:rPr>
        <w:t>Zamawiającego</w:t>
      </w:r>
      <w:r>
        <w:rPr>
          <w:bCs/>
          <w:sz w:val="24"/>
        </w:rPr>
        <w:t xml:space="preserve"> zgodnie ze swą najlepszą wiedzą, przepisami prawa i standardami zawodowymi rzeczoznawców majątkowych Polskiej Federacji Stowarzyszeń Rzeczoznawców Majątkowych i do udzielenia wyjaśnień odnoszących się do przedłożonych opracowań.</w:t>
      </w:r>
    </w:p>
    <w:p w:rsidR="00CD268B" w:rsidRDefault="00CD268B" w:rsidP="00CD268B">
      <w:pPr>
        <w:numPr>
          <w:ilvl w:val="0"/>
          <w:numId w:val="10"/>
        </w:numPr>
        <w:tabs>
          <w:tab w:val="left" w:pos="720"/>
        </w:tabs>
        <w:ind w:left="720" w:hanging="360"/>
        <w:rPr>
          <w:b/>
          <w:sz w:val="24"/>
        </w:rPr>
      </w:pPr>
      <w:r>
        <w:rPr>
          <w:bCs/>
          <w:sz w:val="24"/>
        </w:rPr>
        <w:t xml:space="preserve"> </w:t>
      </w:r>
      <w:r>
        <w:rPr>
          <w:b/>
          <w:sz w:val="24"/>
        </w:rPr>
        <w:t>Zamawiający</w:t>
      </w:r>
      <w:r>
        <w:rPr>
          <w:bCs/>
          <w:sz w:val="24"/>
        </w:rPr>
        <w:t xml:space="preserve"> zobowiązuje się do niewykorzystywania sporządzonych przez </w:t>
      </w:r>
      <w:r>
        <w:rPr>
          <w:b/>
          <w:sz w:val="24"/>
        </w:rPr>
        <w:t xml:space="preserve">Wykonawcę </w:t>
      </w:r>
      <w:r>
        <w:rPr>
          <w:bCs/>
          <w:sz w:val="24"/>
        </w:rPr>
        <w:t xml:space="preserve">operatów w całości lub w części w innym celu aniżeli wskazany w niniejszej umowie oraz nie publikowania ich w jakimkolwiek dokumencie, bez zgody </w:t>
      </w:r>
      <w:r>
        <w:rPr>
          <w:b/>
          <w:sz w:val="24"/>
        </w:rPr>
        <w:t>Wykonawcy.</w:t>
      </w:r>
    </w:p>
    <w:p w:rsidR="00CD268B" w:rsidRDefault="00CD268B" w:rsidP="00CD268B">
      <w:pPr>
        <w:ind w:left="360"/>
        <w:rPr>
          <w:b/>
          <w:sz w:val="24"/>
        </w:rPr>
      </w:pPr>
      <w:r>
        <w:rPr>
          <w:b/>
          <w:sz w:val="24"/>
        </w:rPr>
        <w:t xml:space="preserve"> </w:t>
      </w:r>
    </w:p>
    <w:p w:rsidR="00CD268B" w:rsidRPr="003D3590" w:rsidRDefault="00CD268B" w:rsidP="00CD268B">
      <w:pPr>
        <w:jc w:val="center"/>
        <w:rPr>
          <w:b/>
          <w:sz w:val="24"/>
        </w:rPr>
      </w:pPr>
      <w:r>
        <w:rPr>
          <w:bCs/>
          <w:sz w:val="24"/>
        </w:rPr>
        <w:t>§.6</w:t>
      </w:r>
    </w:p>
    <w:p w:rsidR="00CD268B" w:rsidRDefault="00CD268B" w:rsidP="00CD268B">
      <w:pPr>
        <w:numPr>
          <w:ilvl w:val="0"/>
          <w:numId w:val="12"/>
        </w:numPr>
        <w:tabs>
          <w:tab w:val="left" w:pos="720"/>
        </w:tabs>
        <w:ind w:left="720" w:hanging="360"/>
        <w:rPr>
          <w:bCs/>
          <w:sz w:val="24"/>
        </w:rPr>
      </w:pPr>
      <w:r>
        <w:rPr>
          <w:bCs/>
          <w:sz w:val="24"/>
        </w:rPr>
        <w:t xml:space="preserve">W przypadku niewykonania  przedmiotu umowy w ustalonym terminie </w:t>
      </w:r>
      <w:r>
        <w:rPr>
          <w:b/>
          <w:sz w:val="24"/>
        </w:rPr>
        <w:t>Wykonawca</w:t>
      </w:r>
      <w:r>
        <w:rPr>
          <w:bCs/>
          <w:sz w:val="24"/>
        </w:rPr>
        <w:t xml:space="preserve"> zobowiązuje się do Zapłaty </w:t>
      </w:r>
      <w:r>
        <w:rPr>
          <w:b/>
          <w:sz w:val="24"/>
        </w:rPr>
        <w:t xml:space="preserve">Zamawiającemu  </w:t>
      </w:r>
      <w:r>
        <w:rPr>
          <w:bCs/>
          <w:sz w:val="24"/>
        </w:rPr>
        <w:t>kary umownej w wysokości 0.5 % umówionego wynagrodzenia za każdy dzień zwłoki liczony od dnia  następującego po terminie określonym w  §.2 ust.1</w:t>
      </w:r>
    </w:p>
    <w:p w:rsidR="00CD268B" w:rsidRDefault="00CD268B" w:rsidP="00CD268B">
      <w:pPr>
        <w:numPr>
          <w:ilvl w:val="0"/>
          <w:numId w:val="12"/>
        </w:numPr>
        <w:tabs>
          <w:tab w:val="left" w:pos="720"/>
        </w:tabs>
        <w:ind w:left="720" w:hanging="360"/>
        <w:rPr>
          <w:bCs/>
          <w:sz w:val="24"/>
        </w:rPr>
      </w:pPr>
      <w:r>
        <w:rPr>
          <w:bCs/>
          <w:sz w:val="24"/>
        </w:rPr>
        <w:t xml:space="preserve">Oprócz kary  umownej </w:t>
      </w:r>
      <w:r>
        <w:rPr>
          <w:b/>
          <w:sz w:val="24"/>
        </w:rPr>
        <w:t xml:space="preserve">Zamawiający </w:t>
      </w:r>
      <w:r>
        <w:rPr>
          <w:bCs/>
          <w:sz w:val="24"/>
        </w:rPr>
        <w:t xml:space="preserve">może dochodzić od </w:t>
      </w:r>
      <w:r>
        <w:rPr>
          <w:b/>
          <w:sz w:val="24"/>
        </w:rPr>
        <w:t xml:space="preserve">Wykonawcy </w:t>
      </w:r>
      <w:r>
        <w:rPr>
          <w:bCs/>
          <w:sz w:val="24"/>
        </w:rPr>
        <w:t>odszkodowania przewyższającego należną karę umowną z tytułu niewykonania przedmiotu umowy na zasadach ogólnych.</w:t>
      </w:r>
    </w:p>
    <w:p w:rsidR="005C15CE" w:rsidRDefault="005C15CE" w:rsidP="005C15CE">
      <w:pPr>
        <w:ind w:left="720"/>
        <w:rPr>
          <w:bCs/>
          <w:sz w:val="24"/>
        </w:rPr>
      </w:pPr>
    </w:p>
    <w:p w:rsidR="005C15CE" w:rsidRPr="00C77A71" w:rsidRDefault="005C15CE" w:rsidP="005C15CE">
      <w:pPr>
        <w:tabs>
          <w:tab w:val="left" w:pos="720"/>
        </w:tabs>
        <w:jc w:val="center"/>
        <w:rPr>
          <w:bCs/>
          <w:sz w:val="24"/>
        </w:rPr>
      </w:pPr>
      <w:r w:rsidRPr="00C77A71">
        <w:rPr>
          <w:bCs/>
          <w:sz w:val="24"/>
        </w:rPr>
        <w:t>§.7</w:t>
      </w:r>
    </w:p>
    <w:p w:rsidR="00060D17" w:rsidRDefault="00060D17" w:rsidP="005C15CE">
      <w:pPr>
        <w:rPr>
          <w:bCs/>
          <w:sz w:val="24"/>
        </w:rPr>
      </w:pPr>
      <w:r>
        <w:rPr>
          <w:bCs/>
          <w:sz w:val="24"/>
        </w:rPr>
        <w:t xml:space="preserve">       Kierując się zapisem w art. 144 ust. 1 ustawy </w:t>
      </w:r>
      <w:proofErr w:type="spellStart"/>
      <w:r>
        <w:rPr>
          <w:bCs/>
          <w:sz w:val="24"/>
        </w:rPr>
        <w:t>Pzp</w:t>
      </w:r>
      <w:proofErr w:type="spellEnd"/>
      <w:r>
        <w:rPr>
          <w:bCs/>
          <w:sz w:val="24"/>
        </w:rPr>
        <w:t xml:space="preserve"> Zamawiający dopuszcza dokonanie   </w:t>
      </w:r>
    </w:p>
    <w:p w:rsidR="00060D17" w:rsidRDefault="00060D17" w:rsidP="005C15CE">
      <w:pPr>
        <w:rPr>
          <w:bCs/>
          <w:sz w:val="24"/>
        </w:rPr>
      </w:pPr>
      <w:r>
        <w:rPr>
          <w:bCs/>
          <w:sz w:val="24"/>
        </w:rPr>
        <w:t xml:space="preserve">       zmian postanowień zawartej umowy w stosunku do treści oferty, na podstawie której </w:t>
      </w:r>
    </w:p>
    <w:p w:rsidR="005C15CE" w:rsidRDefault="00060D17" w:rsidP="00392588">
      <w:pPr>
        <w:rPr>
          <w:bCs/>
          <w:sz w:val="24"/>
        </w:rPr>
      </w:pPr>
      <w:r>
        <w:rPr>
          <w:bCs/>
          <w:sz w:val="24"/>
        </w:rPr>
        <w:t xml:space="preserve">       dokonano wyboru Wykonawcy, w następując</w:t>
      </w:r>
      <w:r w:rsidR="00392588">
        <w:rPr>
          <w:bCs/>
          <w:sz w:val="24"/>
        </w:rPr>
        <w:t>ej</w:t>
      </w:r>
      <w:r>
        <w:rPr>
          <w:bCs/>
          <w:sz w:val="24"/>
        </w:rPr>
        <w:t xml:space="preserve"> sytuacji:</w:t>
      </w:r>
    </w:p>
    <w:p w:rsidR="00596047" w:rsidRDefault="00596047" w:rsidP="00596047">
      <w:pPr>
        <w:rPr>
          <w:bCs/>
          <w:sz w:val="24"/>
        </w:rPr>
      </w:pPr>
      <w:r>
        <w:rPr>
          <w:bCs/>
          <w:sz w:val="24"/>
        </w:rPr>
        <w:t xml:space="preserve">       </w:t>
      </w:r>
      <w:r w:rsidR="00060D17" w:rsidRPr="00596047">
        <w:rPr>
          <w:bCs/>
          <w:sz w:val="24"/>
        </w:rPr>
        <w:t>Po zaktualizowaniu wykazu nieruchomości dopuszczalna</w:t>
      </w:r>
      <w:r w:rsidR="000E7549" w:rsidRPr="00596047">
        <w:rPr>
          <w:bCs/>
          <w:sz w:val="24"/>
        </w:rPr>
        <w:t xml:space="preserve"> jest</w:t>
      </w:r>
      <w:r w:rsidR="00060D17" w:rsidRPr="00596047">
        <w:rPr>
          <w:bCs/>
          <w:sz w:val="24"/>
        </w:rPr>
        <w:t xml:space="preserve"> zmian</w:t>
      </w:r>
      <w:r w:rsidR="000E7549" w:rsidRPr="00596047">
        <w:rPr>
          <w:bCs/>
          <w:sz w:val="24"/>
        </w:rPr>
        <w:t xml:space="preserve">a liczby </w:t>
      </w:r>
      <w:r>
        <w:rPr>
          <w:bCs/>
          <w:sz w:val="24"/>
        </w:rPr>
        <w:t xml:space="preserve">  </w:t>
      </w:r>
    </w:p>
    <w:p w:rsidR="00060D17" w:rsidRPr="00596047" w:rsidRDefault="00596047" w:rsidP="00596047">
      <w:pPr>
        <w:rPr>
          <w:bCs/>
          <w:sz w:val="24"/>
        </w:rPr>
      </w:pPr>
      <w:r>
        <w:rPr>
          <w:bCs/>
          <w:sz w:val="24"/>
        </w:rPr>
        <w:t xml:space="preserve">       </w:t>
      </w:r>
      <w:r w:rsidR="000E7549" w:rsidRPr="00596047">
        <w:rPr>
          <w:bCs/>
          <w:sz w:val="24"/>
        </w:rPr>
        <w:t xml:space="preserve">nieruchomości </w:t>
      </w:r>
      <w:r w:rsidRPr="00596047">
        <w:rPr>
          <w:bCs/>
          <w:sz w:val="24"/>
        </w:rPr>
        <w:t>określona  w załączniku nr 7 do SIWZ.</w:t>
      </w:r>
    </w:p>
    <w:p w:rsidR="00CD268B" w:rsidRDefault="00CD268B" w:rsidP="00CD268B">
      <w:pPr>
        <w:ind w:left="720"/>
        <w:rPr>
          <w:bCs/>
          <w:sz w:val="24"/>
        </w:rPr>
      </w:pPr>
    </w:p>
    <w:p w:rsidR="00CD268B" w:rsidRPr="00C77A71" w:rsidRDefault="005C15CE" w:rsidP="00CD268B">
      <w:pPr>
        <w:tabs>
          <w:tab w:val="left" w:pos="720"/>
        </w:tabs>
        <w:jc w:val="center"/>
        <w:rPr>
          <w:bCs/>
          <w:sz w:val="24"/>
        </w:rPr>
      </w:pPr>
      <w:r>
        <w:rPr>
          <w:bCs/>
          <w:sz w:val="24"/>
        </w:rPr>
        <w:t>§.8</w:t>
      </w:r>
    </w:p>
    <w:p w:rsidR="00CD268B" w:rsidRDefault="00CD268B" w:rsidP="00CD268B">
      <w:pPr>
        <w:rPr>
          <w:bCs/>
          <w:sz w:val="24"/>
        </w:rPr>
      </w:pPr>
      <w:r>
        <w:rPr>
          <w:bCs/>
          <w:sz w:val="24"/>
        </w:rPr>
        <w:t xml:space="preserve">       W sprawach nie unormowanych niniejsza umową mają zastosowania przepisy Kodeksu    </w:t>
      </w:r>
    </w:p>
    <w:p w:rsidR="00CD268B" w:rsidRDefault="00CD268B" w:rsidP="00CD268B">
      <w:pPr>
        <w:rPr>
          <w:bCs/>
          <w:sz w:val="24"/>
        </w:rPr>
      </w:pPr>
      <w:r>
        <w:rPr>
          <w:bCs/>
          <w:sz w:val="24"/>
        </w:rPr>
        <w:t xml:space="preserve">       Cywilnego.</w:t>
      </w:r>
    </w:p>
    <w:p w:rsidR="00CD268B" w:rsidRDefault="00CD268B" w:rsidP="00CD268B">
      <w:pPr>
        <w:rPr>
          <w:bCs/>
          <w:sz w:val="24"/>
        </w:rPr>
      </w:pPr>
    </w:p>
    <w:p w:rsidR="00CD268B" w:rsidRDefault="005C15CE" w:rsidP="00CD268B">
      <w:pPr>
        <w:jc w:val="center"/>
        <w:rPr>
          <w:bCs/>
          <w:sz w:val="24"/>
        </w:rPr>
      </w:pPr>
      <w:r>
        <w:rPr>
          <w:bCs/>
          <w:sz w:val="24"/>
        </w:rPr>
        <w:t>§.9</w:t>
      </w:r>
    </w:p>
    <w:p w:rsidR="00CD268B" w:rsidRDefault="00CD268B" w:rsidP="00CD268B">
      <w:pPr>
        <w:rPr>
          <w:bCs/>
          <w:sz w:val="24"/>
        </w:rPr>
      </w:pPr>
      <w:r>
        <w:rPr>
          <w:bCs/>
          <w:sz w:val="24"/>
        </w:rPr>
        <w:t xml:space="preserve">      Zmiany umowy wymagają formy pisemnego aneksu  pod rygorem nieważności.</w:t>
      </w:r>
    </w:p>
    <w:p w:rsidR="00CD268B" w:rsidRDefault="00CD268B" w:rsidP="00CD268B">
      <w:pPr>
        <w:rPr>
          <w:bCs/>
          <w:sz w:val="24"/>
        </w:rPr>
      </w:pPr>
    </w:p>
    <w:p w:rsidR="00CD268B" w:rsidRDefault="005C15CE" w:rsidP="00CD268B">
      <w:pPr>
        <w:jc w:val="center"/>
        <w:rPr>
          <w:bCs/>
          <w:sz w:val="24"/>
        </w:rPr>
      </w:pPr>
      <w:r>
        <w:rPr>
          <w:bCs/>
          <w:sz w:val="24"/>
        </w:rPr>
        <w:t>§.10</w:t>
      </w:r>
    </w:p>
    <w:p w:rsidR="00CD268B" w:rsidRDefault="00CD268B" w:rsidP="00CD268B">
      <w:pPr>
        <w:ind w:left="360"/>
        <w:rPr>
          <w:b/>
          <w:sz w:val="24"/>
        </w:rPr>
      </w:pPr>
      <w:r>
        <w:rPr>
          <w:bCs/>
          <w:sz w:val="24"/>
        </w:rPr>
        <w:t xml:space="preserve">Umowa zostaje sporządzona w 3 jednobrzmiących egzemplarzach, z których jeden otrzymuje </w:t>
      </w:r>
      <w:r>
        <w:rPr>
          <w:b/>
          <w:sz w:val="24"/>
        </w:rPr>
        <w:t xml:space="preserve">Wykonawca </w:t>
      </w:r>
      <w:r>
        <w:rPr>
          <w:bCs/>
          <w:sz w:val="24"/>
        </w:rPr>
        <w:t xml:space="preserve">a dwa </w:t>
      </w:r>
      <w:r>
        <w:rPr>
          <w:b/>
          <w:sz w:val="24"/>
        </w:rPr>
        <w:t>Zamawiający.</w:t>
      </w:r>
    </w:p>
    <w:p w:rsidR="00CD268B" w:rsidRDefault="00CD268B" w:rsidP="00CD268B">
      <w:pPr>
        <w:ind w:left="360"/>
        <w:rPr>
          <w:bCs/>
          <w:sz w:val="24"/>
        </w:rPr>
      </w:pPr>
      <w:r>
        <w:rPr>
          <w:bCs/>
          <w:sz w:val="24"/>
        </w:rPr>
        <w:t xml:space="preserve"> </w:t>
      </w:r>
    </w:p>
    <w:p w:rsidR="00CD268B" w:rsidRDefault="00CD268B" w:rsidP="00CD268B">
      <w:pPr>
        <w:ind w:left="360"/>
        <w:rPr>
          <w:bCs/>
          <w:sz w:val="24"/>
        </w:rPr>
      </w:pPr>
    </w:p>
    <w:p w:rsidR="00CD268B" w:rsidRDefault="00CD268B" w:rsidP="00CD268B">
      <w:pPr>
        <w:ind w:left="360"/>
        <w:rPr>
          <w:bCs/>
          <w:sz w:val="24"/>
        </w:rPr>
      </w:pPr>
    </w:p>
    <w:p w:rsidR="00CD268B" w:rsidRDefault="00CD268B" w:rsidP="00CD268B">
      <w:pPr>
        <w:ind w:left="360"/>
        <w:rPr>
          <w:b/>
          <w:sz w:val="24"/>
        </w:rPr>
      </w:pPr>
      <w:r>
        <w:rPr>
          <w:b/>
          <w:sz w:val="24"/>
        </w:rPr>
        <w:t>Zamawiający                                                                          Wykonawca</w:t>
      </w:r>
    </w:p>
    <w:p w:rsidR="00CD268B" w:rsidRDefault="00CD268B" w:rsidP="00CD268B">
      <w:pPr>
        <w:ind w:left="360"/>
        <w:rPr>
          <w:b/>
          <w:sz w:val="24"/>
        </w:rPr>
      </w:pPr>
    </w:p>
    <w:p w:rsidR="00CD268B" w:rsidRDefault="00CD268B" w:rsidP="00CD268B">
      <w:pPr>
        <w:ind w:left="360"/>
        <w:rPr>
          <w:bCs/>
          <w:sz w:val="24"/>
        </w:rPr>
      </w:pPr>
      <w:r>
        <w:rPr>
          <w:bCs/>
          <w:sz w:val="24"/>
        </w:rPr>
        <w:t xml:space="preserve"> </w:t>
      </w:r>
    </w:p>
    <w:p w:rsidR="00CD268B" w:rsidRDefault="00CD268B" w:rsidP="00CD268B">
      <w:pPr>
        <w:rPr>
          <w:bCs/>
          <w:sz w:val="24"/>
        </w:rPr>
      </w:pPr>
    </w:p>
    <w:p w:rsidR="00CD268B" w:rsidRDefault="00CD268B" w:rsidP="00CD268B">
      <w:pPr>
        <w:ind w:left="360"/>
        <w:rPr>
          <w:b/>
          <w:sz w:val="24"/>
        </w:rPr>
      </w:pPr>
    </w:p>
    <w:p w:rsidR="00CD268B" w:rsidRDefault="00CD268B" w:rsidP="00CD268B"/>
    <w:p w:rsidR="00A31729" w:rsidRDefault="00E10939" w:rsidP="00CD268B">
      <w:pPr>
        <w:tabs>
          <w:tab w:val="left" w:pos="720"/>
        </w:tabs>
        <w:ind w:left="360"/>
        <w:jc w:val="both"/>
      </w:pPr>
    </w:p>
    <w:sectPr w:rsidR="00A31729" w:rsidSect="00792F6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939" w:rsidRDefault="00E10939" w:rsidP="00F600F3">
      <w:r>
        <w:separator/>
      </w:r>
    </w:p>
  </w:endnote>
  <w:endnote w:type="continuationSeparator" w:id="0">
    <w:p w:rsidR="00E10939" w:rsidRDefault="00E10939" w:rsidP="00F600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02148"/>
      <w:docPartObj>
        <w:docPartGallery w:val="Page Numbers (Bottom of Page)"/>
        <w:docPartUnique/>
      </w:docPartObj>
    </w:sdtPr>
    <w:sdtContent>
      <w:p w:rsidR="00F600F3" w:rsidRDefault="0055757A">
        <w:pPr>
          <w:pStyle w:val="Stopka"/>
          <w:jc w:val="right"/>
        </w:pPr>
        <w:fldSimple w:instr=" PAGE   \* MERGEFORMAT ">
          <w:r w:rsidR="00387D8B">
            <w:rPr>
              <w:noProof/>
            </w:rPr>
            <w:t>1</w:t>
          </w:r>
        </w:fldSimple>
      </w:p>
    </w:sdtContent>
  </w:sdt>
  <w:p w:rsidR="00F600F3" w:rsidRDefault="00F600F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939" w:rsidRDefault="00E10939" w:rsidP="00F600F3">
      <w:r>
        <w:separator/>
      </w:r>
    </w:p>
  </w:footnote>
  <w:footnote w:type="continuationSeparator" w:id="0">
    <w:p w:rsidR="00E10939" w:rsidRDefault="00E10939" w:rsidP="00F600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3">
    <w:nsid w:val="252C3C13"/>
    <w:multiLevelType w:val="hybridMultilevel"/>
    <w:tmpl w:val="B3A09EC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E6C7B22"/>
    <w:multiLevelType w:val="hybridMultilevel"/>
    <w:tmpl w:val="D7B48B24"/>
    <w:lvl w:ilvl="0" w:tplc="2DAC89D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5B4E14AB"/>
    <w:multiLevelType w:val="hybridMultilevel"/>
    <w:tmpl w:val="3EDC1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572BB5"/>
    <w:multiLevelType w:val="hybridMultilevel"/>
    <w:tmpl w:val="13B0C292"/>
    <w:lvl w:ilvl="0" w:tplc="15829782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582836"/>
    <w:multiLevelType w:val="hybridMultilevel"/>
    <w:tmpl w:val="EE0A750C"/>
    <w:lvl w:ilvl="0" w:tplc="86F62A3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74F06EAE"/>
    <w:multiLevelType w:val="hybridMultilevel"/>
    <w:tmpl w:val="A4FA8D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8"/>
  </w:num>
  <w:num w:numId="7">
    <w:abstractNumId w:val="6"/>
  </w:num>
  <w:num w:numId="8">
    <w:abstractNumId w:val="5"/>
  </w:num>
  <w:num w:numId="9">
    <w:abstractNumId w:val="3"/>
  </w:num>
  <w:num w:numId="10">
    <w:abstractNumId w:val="0"/>
  </w:num>
  <w:num w:numId="11">
    <w:abstractNumId w:val="1"/>
  </w:num>
  <w:num w:numId="12">
    <w:abstractNumId w:val="2"/>
  </w:num>
  <w:num w:numId="13">
    <w:abstractNumId w:val="7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E19"/>
    <w:rsid w:val="000370E7"/>
    <w:rsid w:val="00044A4C"/>
    <w:rsid w:val="00060D17"/>
    <w:rsid w:val="00072BC0"/>
    <w:rsid w:val="000774D3"/>
    <w:rsid w:val="000D60DE"/>
    <w:rsid w:val="000E7549"/>
    <w:rsid w:val="001D748F"/>
    <w:rsid w:val="00205B15"/>
    <w:rsid w:val="002327F8"/>
    <w:rsid w:val="00262CB1"/>
    <w:rsid w:val="002B226A"/>
    <w:rsid w:val="002D34F6"/>
    <w:rsid w:val="002D6985"/>
    <w:rsid w:val="00366A4D"/>
    <w:rsid w:val="00387D8B"/>
    <w:rsid w:val="00392588"/>
    <w:rsid w:val="003D4434"/>
    <w:rsid w:val="003D4A5A"/>
    <w:rsid w:val="003F0C25"/>
    <w:rsid w:val="003F73C0"/>
    <w:rsid w:val="004A0A4A"/>
    <w:rsid w:val="004C391D"/>
    <w:rsid w:val="004D24EA"/>
    <w:rsid w:val="004E2BD1"/>
    <w:rsid w:val="005069AB"/>
    <w:rsid w:val="0055757A"/>
    <w:rsid w:val="00560EBF"/>
    <w:rsid w:val="00596047"/>
    <w:rsid w:val="005C15CE"/>
    <w:rsid w:val="006558BB"/>
    <w:rsid w:val="00684F5E"/>
    <w:rsid w:val="0069166A"/>
    <w:rsid w:val="006C5D36"/>
    <w:rsid w:val="007761D9"/>
    <w:rsid w:val="00792F6D"/>
    <w:rsid w:val="007A35D7"/>
    <w:rsid w:val="00873209"/>
    <w:rsid w:val="008A0B16"/>
    <w:rsid w:val="008C4411"/>
    <w:rsid w:val="008E320A"/>
    <w:rsid w:val="009611E4"/>
    <w:rsid w:val="00967689"/>
    <w:rsid w:val="00990CF6"/>
    <w:rsid w:val="009B5026"/>
    <w:rsid w:val="00A03F63"/>
    <w:rsid w:val="00A1486E"/>
    <w:rsid w:val="00A61473"/>
    <w:rsid w:val="00AB15A1"/>
    <w:rsid w:val="00B4700D"/>
    <w:rsid w:val="00B65B31"/>
    <w:rsid w:val="00C12E19"/>
    <w:rsid w:val="00C13742"/>
    <w:rsid w:val="00C451A1"/>
    <w:rsid w:val="00CD268B"/>
    <w:rsid w:val="00D24A4C"/>
    <w:rsid w:val="00D4123E"/>
    <w:rsid w:val="00E10939"/>
    <w:rsid w:val="00EF6795"/>
    <w:rsid w:val="00F055DB"/>
    <w:rsid w:val="00F42981"/>
    <w:rsid w:val="00F60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ii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2E1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unhideWhenUsed/>
    <w:qFormat/>
    <w:rsid w:val="00C12E19"/>
    <w:pPr>
      <w:keepNext/>
      <w:outlineLvl w:val="2"/>
    </w:pPr>
    <w:rPr>
      <w:b/>
      <w:i/>
      <w:i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C12E19"/>
    <w:rPr>
      <w:rFonts w:ascii="Times New Roman" w:eastAsia="Times New Roman" w:hAnsi="Times New Roman" w:cs="Times New Roman"/>
      <w:b/>
      <w:i/>
      <w:iCs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12E1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600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600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600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00F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5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530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zurbanski</dc:creator>
  <cp:keywords/>
  <dc:description/>
  <cp:lastModifiedBy>zurbanski</cp:lastModifiedBy>
  <cp:revision>31</cp:revision>
  <cp:lastPrinted>2013-05-07T10:37:00Z</cp:lastPrinted>
  <dcterms:created xsi:type="dcterms:W3CDTF">2012-01-30T12:26:00Z</dcterms:created>
  <dcterms:modified xsi:type="dcterms:W3CDTF">2013-05-07T10:47:00Z</dcterms:modified>
</cp:coreProperties>
</file>